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C06CE" w14:textId="77777777" w:rsidR="00F02E4E" w:rsidRPr="00B003C1" w:rsidRDefault="00F02E4E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6E42C31C" w14:textId="471EC7DD" w:rsidR="0006144A" w:rsidRPr="00B003C1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F02E4E" w:rsidRPr="00B003C1">
        <w:rPr>
          <w:rFonts w:eastAsia="Lucida Sans Unicode"/>
          <w:b/>
          <w:bCs/>
          <w:kern w:val="3"/>
          <w:sz w:val="22"/>
          <w:szCs w:val="22"/>
          <w:lang w:eastAsia="zh-CN"/>
        </w:rPr>
        <w:t>4</w:t>
      </w:r>
      <w:r w:rsidRPr="00B003C1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124404A8" w14:textId="77777777" w:rsidR="0006144A" w:rsidRPr="00B003C1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/>
          <w:kern w:val="3"/>
          <w:sz w:val="22"/>
          <w:szCs w:val="22"/>
          <w:lang w:eastAsia="zh-CN"/>
        </w:rPr>
        <w:t>Zobowiązanie podmiotu udostępniającego zasoby</w:t>
      </w:r>
    </w:p>
    <w:p w14:paraId="567361B1" w14:textId="77777777" w:rsidR="0006144A" w:rsidRPr="00B003C1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/>
          <w:kern w:val="3"/>
          <w:sz w:val="22"/>
          <w:szCs w:val="22"/>
          <w:lang w:eastAsia="zh-CN"/>
        </w:rPr>
        <w:t>o którym mowa w art. 118 ust. 3 ustawy Prawo zamówień publicznych</w:t>
      </w:r>
    </w:p>
    <w:p w14:paraId="2377BA24" w14:textId="77777777" w:rsidR="0006144A" w:rsidRPr="00B003C1" w:rsidRDefault="0006144A" w:rsidP="0006144A">
      <w:pPr>
        <w:keepNext/>
        <w:widowControl w:val="0"/>
        <w:autoSpaceDN w:val="0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kern w:val="3"/>
          <w:sz w:val="22"/>
          <w:szCs w:val="22"/>
          <w:lang w:eastAsia="zh-CN"/>
        </w:rPr>
        <w:t>Ja/my niżej podpisani</w:t>
      </w:r>
    </w:p>
    <w:p w14:paraId="432CADB3" w14:textId="77777777" w:rsidR="0006144A" w:rsidRPr="00B003C1" w:rsidRDefault="0006144A" w:rsidP="0006144A">
      <w:pPr>
        <w:keepNext/>
        <w:widowControl w:val="0"/>
        <w:autoSpaceDN w:val="0"/>
        <w:spacing w:line="360" w:lineRule="auto"/>
        <w:outlineLvl w:val="0"/>
        <w:rPr>
          <w:rFonts w:eastAsia="Lucida Sans Unicode"/>
          <w:kern w:val="3"/>
          <w:sz w:val="22"/>
          <w:szCs w:val="22"/>
          <w:lang w:eastAsia="zh-CN"/>
        </w:rPr>
      </w:pPr>
    </w:p>
    <w:p w14:paraId="241095D4" w14:textId="77777777" w:rsidR="0006144A" w:rsidRPr="00B003C1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eastAsia="Lucida Sans Unicode"/>
          <w:i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i/>
          <w:kern w:val="3"/>
          <w:sz w:val="22"/>
          <w:szCs w:val="22"/>
          <w:lang w:eastAsia="zh-CN"/>
        </w:rPr>
        <w:t xml:space="preserve"> (imię i nazwisko osoby upoważnionej do reprezentowania podmiotu)</w:t>
      </w:r>
    </w:p>
    <w:p w14:paraId="2B50ABC7" w14:textId="51674BA8" w:rsidR="0006144A" w:rsidRPr="00B003C1" w:rsidRDefault="0006144A" w:rsidP="00BD5375">
      <w:pPr>
        <w:keepNext/>
        <w:widowControl w:val="0"/>
        <w:tabs>
          <w:tab w:val="left" w:pos="6810"/>
        </w:tabs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Cs/>
          <w:kern w:val="3"/>
          <w:sz w:val="22"/>
          <w:szCs w:val="22"/>
          <w:lang w:eastAsia="zh-CN"/>
        </w:rPr>
        <w:t>działając w imieniu i na rzecz:</w:t>
      </w:r>
      <w:r w:rsidR="00BD5375" w:rsidRPr="00B003C1">
        <w:rPr>
          <w:rFonts w:eastAsia="Lucida Sans Unicode"/>
          <w:bCs/>
          <w:kern w:val="3"/>
          <w:sz w:val="22"/>
          <w:szCs w:val="22"/>
          <w:lang w:eastAsia="zh-CN"/>
        </w:rPr>
        <w:tab/>
      </w:r>
    </w:p>
    <w:p w14:paraId="50DAA8E4" w14:textId="77777777" w:rsidR="0006144A" w:rsidRPr="00B003C1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6F8E041F" w14:textId="77777777" w:rsidR="0006144A" w:rsidRPr="00B003C1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eastAsia="Lucida Sans Unicode"/>
          <w:bCs/>
          <w:i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Cs/>
          <w:i/>
          <w:kern w:val="3"/>
          <w:sz w:val="22"/>
          <w:szCs w:val="22"/>
          <w:lang w:eastAsia="zh-CN"/>
        </w:rPr>
        <w:t xml:space="preserve"> (nazwa podmiotu oddającego do dyspozycji zasoby)</w:t>
      </w:r>
    </w:p>
    <w:p w14:paraId="36411C89" w14:textId="77777777" w:rsidR="0006144A" w:rsidRPr="00B003C1" w:rsidRDefault="0006144A" w:rsidP="0006144A">
      <w:pPr>
        <w:keepNext/>
        <w:widowControl w:val="0"/>
        <w:autoSpaceDN w:val="0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Cs/>
          <w:kern w:val="3"/>
          <w:sz w:val="22"/>
          <w:szCs w:val="22"/>
          <w:lang w:eastAsia="zh-CN"/>
        </w:rPr>
        <w:t>Oświadczam, iż zobowiązuję się do oddania swoich zasobów na potrzeby realizacji zamówienia:</w:t>
      </w:r>
    </w:p>
    <w:p w14:paraId="7AF09699" w14:textId="77777777" w:rsidR="0006144A" w:rsidRPr="00B003C1" w:rsidRDefault="0006144A" w:rsidP="0006144A">
      <w:pPr>
        <w:keepNext/>
        <w:widowControl w:val="0"/>
        <w:autoSpaceDN w:val="0"/>
        <w:spacing w:line="360" w:lineRule="auto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7ACE5BD2" w14:textId="5C0820CF" w:rsidR="0006144A" w:rsidRPr="00B003C1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imes New Roman" w:eastAsia="Lucida Sans Unicode" w:hAnsi="Times New Roman"/>
          <w:bCs/>
          <w:i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i/>
          <w:kern w:val="3"/>
          <w:lang w:eastAsia="zh-CN"/>
        </w:rPr>
        <w:t xml:space="preserve">(określić zasoby –zdolność </w:t>
      </w:r>
      <w:r w:rsidR="00F02E4E" w:rsidRPr="00B003C1">
        <w:rPr>
          <w:rFonts w:ascii="Times New Roman" w:eastAsia="Lucida Sans Unicode" w:hAnsi="Times New Roman"/>
          <w:bCs/>
          <w:i/>
          <w:kern w:val="3"/>
          <w:lang w:eastAsia="zh-CN"/>
        </w:rPr>
        <w:t>techniczna</w:t>
      </w:r>
      <w:r w:rsidRPr="00B003C1">
        <w:rPr>
          <w:rFonts w:ascii="Times New Roman" w:eastAsia="Lucida Sans Unicode" w:hAnsi="Times New Roman"/>
          <w:bCs/>
          <w:i/>
          <w:kern w:val="3"/>
          <w:lang w:eastAsia="zh-CN"/>
        </w:rPr>
        <w:t>)</w:t>
      </w:r>
    </w:p>
    <w:p w14:paraId="59A58B63" w14:textId="77777777" w:rsidR="0006144A" w:rsidRPr="00B003C1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kern w:val="3"/>
          <w:lang w:eastAsia="zh-CN"/>
        </w:rPr>
        <w:t>Wykonawcy:</w:t>
      </w:r>
    </w:p>
    <w:p w14:paraId="3EE137CC" w14:textId="77777777" w:rsidR="0006144A" w:rsidRPr="00B003C1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612656FD" w14:textId="77777777" w:rsidR="0006144A" w:rsidRPr="00B003C1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imes New Roman" w:eastAsia="Lucida Sans Unicode" w:hAnsi="Times New Roman"/>
          <w:bCs/>
          <w:i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i/>
          <w:kern w:val="3"/>
          <w:lang w:eastAsia="zh-CN"/>
        </w:rPr>
        <w:t>(nazwa Wykonawcy, któremu zostaje udostępniony zasób)</w:t>
      </w:r>
    </w:p>
    <w:p w14:paraId="16E40580" w14:textId="1370357D" w:rsidR="0006144A" w:rsidRPr="00B003C1" w:rsidRDefault="0006144A" w:rsidP="008C42B3">
      <w:pPr>
        <w:spacing w:after="120"/>
        <w:jc w:val="both"/>
        <w:rPr>
          <w:rFonts w:eastAsia="Lucida Sans Unicode"/>
          <w:bCs/>
          <w:color w:val="FF0000"/>
          <w:kern w:val="3"/>
          <w:sz w:val="22"/>
          <w:szCs w:val="22"/>
          <w:lang w:eastAsia="zh-CN"/>
        </w:rPr>
      </w:pPr>
      <w:r w:rsidRPr="00B003C1">
        <w:rPr>
          <w:rFonts w:eastAsia="Lucida Sans Unicode"/>
          <w:bCs/>
          <w:kern w:val="3"/>
          <w:sz w:val="22"/>
          <w:szCs w:val="22"/>
          <w:lang w:eastAsia="zh-CN"/>
        </w:rPr>
        <w:t xml:space="preserve">w celu dysponowania nimi w trakcie wykonywania zamówienia pn.: </w:t>
      </w:r>
      <w:r w:rsidRPr="00B003C1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F02E4E" w:rsidRPr="00B003C1">
        <w:rPr>
          <w:b/>
          <w:bCs/>
          <w:color w:val="000000"/>
          <w:sz w:val="22"/>
          <w:szCs w:val="22"/>
        </w:rPr>
        <w:t xml:space="preserve">Zimowe utrzymanie dróg gminnych </w:t>
      </w:r>
      <w:r w:rsidR="008D0C11">
        <w:rPr>
          <w:b/>
          <w:bCs/>
          <w:color w:val="000000"/>
          <w:sz w:val="22"/>
          <w:szCs w:val="22"/>
        </w:rPr>
        <w:t>w Gminie</w:t>
      </w:r>
      <w:r w:rsidR="00F02E4E" w:rsidRPr="00B003C1">
        <w:rPr>
          <w:b/>
          <w:bCs/>
          <w:color w:val="000000"/>
          <w:sz w:val="22"/>
          <w:szCs w:val="22"/>
        </w:rPr>
        <w:t xml:space="preserve"> Mszana</w:t>
      </w:r>
      <w:r w:rsidR="009E244A">
        <w:rPr>
          <w:b/>
          <w:bCs/>
          <w:color w:val="000000"/>
          <w:sz w:val="22"/>
          <w:szCs w:val="22"/>
        </w:rPr>
        <w:t>,</w:t>
      </w:r>
      <w:r w:rsidR="00F02E4E" w:rsidRPr="00B003C1">
        <w:rPr>
          <w:b/>
          <w:bCs/>
          <w:color w:val="000000"/>
          <w:sz w:val="22"/>
          <w:szCs w:val="22"/>
        </w:rPr>
        <w:t xml:space="preserve"> w sezonie 202</w:t>
      </w:r>
      <w:r w:rsidR="008D0C11">
        <w:rPr>
          <w:b/>
          <w:bCs/>
          <w:color w:val="000000"/>
          <w:sz w:val="22"/>
          <w:szCs w:val="22"/>
        </w:rPr>
        <w:t>4</w:t>
      </w:r>
      <w:r w:rsidR="00F02E4E" w:rsidRPr="00B003C1">
        <w:rPr>
          <w:b/>
          <w:bCs/>
          <w:color w:val="000000"/>
          <w:sz w:val="22"/>
          <w:szCs w:val="22"/>
        </w:rPr>
        <w:t>/202</w:t>
      </w:r>
      <w:r w:rsidR="008D0C11">
        <w:rPr>
          <w:b/>
          <w:bCs/>
          <w:color w:val="000000"/>
          <w:sz w:val="22"/>
          <w:szCs w:val="22"/>
        </w:rPr>
        <w:t>5</w:t>
      </w:r>
      <w:r w:rsidR="00FF2554" w:rsidRPr="00B003C1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="00D950B2" w:rsidRPr="00B003C1">
        <w:rPr>
          <w:rFonts w:eastAsia="Lucida Sans Unicode"/>
          <w:bCs/>
          <w:color w:val="FF0000"/>
          <w:kern w:val="3"/>
          <w:sz w:val="22"/>
          <w:szCs w:val="22"/>
          <w:lang w:eastAsia="zh-CN"/>
        </w:rPr>
        <w:t xml:space="preserve"> </w:t>
      </w:r>
    </w:p>
    <w:p w14:paraId="44B3ADF5" w14:textId="77777777" w:rsidR="0006144A" w:rsidRPr="00B003C1" w:rsidRDefault="0006144A" w:rsidP="008C42B3">
      <w:pPr>
        <w:spacing w:after="120"/>
        <w:jc w:val="both"/>
        <w:rPr>
          <w:b/>
          <w:sz w:val="22"/>
          <w:szCs w:val="22"/>
        </w:rPr>
      </w:pPr>
      <w:r w:rsidRPr="00B003C1">
        <w:rPr>
          <w:rFonts w:eastAsia="Lucida Sans Unicode"/>
          <w:b/>
          <w:bCs/>
          <w:kern w:val="3"/>
          <w:sz w:val="22"/>
          <w:szCs w:val="22"/>
          <w:lang w:eastAsia="zh-CN"/>
        </w:rPr>
        <w:t>Oświadczam, że:</w:t>
      </w:r>
    </w:p>
    <w:p w14:paraId="3C255B28" w14:textId="7F4625A1" w:rsidR="0006144A" w:rsidRPr="00B003C1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kern w:val="3"/>
          <w:lang w:eastAsia="zh-CN"/>
        </w:rPr>
        <w:t>Udostępniam Wykonawcy ww. zasoby w następującym zakresie:</w:t>
      </w:r>
    </w:p>
    <w:p w14:paraId="0026EE7E" w14:textId="77777777" w:rsidR="0006144A" w:rsidRPr="00B003C1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0980CE5" w14:textId="77777777" w:rsidR="0006144A" w:rsidRPr="00B003C1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bCs/>
          <w:i/>
          <w:kern w:val="0"/>
          <w:sz w:val="22"/>
          <w:szCs w:val="22"/>
          <w:lang w:eastAsia="pl-PL"/>
        </w:rPr>
      </w:pPr>
      <w:r w:rsidRPr="00B003C1">
        <w:rPr>
          <w:bCs/>
          <w:i/>
          <w:kern w:val="0"/>
          <w:sz w:val="22"/>
          <w:szCs w:val="22"/>
          <w:lang w:eastAsia="pl-PL"/>
        </w:rPr>
        <w:t>Na potwierdzenie powyższego:</w:t>
      </w:r>
    </w:p>
    <w:p w14:paraId="1433A515" w14:textId="77777777" w:rsidR="0006144A" w:rsidRPr="00B003C1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bCs/>
          <w:i/>
          <w:kern w:val="0"/>
          <w:sz w:val="22"/>
          <w:szCs w:val="22"/>
          <w:lang w:eastAsia="pl-PL"/>
        </w:rPr>
      </w:pPr>
      <w:r w:rsidRPr="00B003C1">
        <w:rPr>
          <w:bCs/>
          <w:i/>
          <w:kern w:val="0"/>
          <w:sz w:val="22"/>
          <w:szCs w:val="22"/>
          <w:lang w:eastAsia="pl-PL"/>
        </w:rPr>
        <w:t xml:space="preserve">zdolności zawodowe nabyte w trakcie realizacji tych </w:t>
      </w:r>
      <w:r w:rsidR="006D4D86" w:rsidRPr="00B003C1">
        <w:rPr>
          <w:bCs/>
          <w:i/>
          <w:kern w:val="0"/>
          <w:sz w:val="22"/>
          <w:szCs w:val="22"/>
          <w:lang w:eastAsia="pl-PL"/>
        </w:rPr>
        <w:t>świadczeń</w:t>
      </w:r>
      <w:r w:rsidRPr="00B003C1">
        <w:rPr>
          <w:bCs/>
          <w:i/>
          <w:kern w:val="0"/>
          <w:sz w:val="22"/>
          <w:szCs w:val="22"/>
          <w:lang w:eastAsia="pl-PL"/>
        </w:rPr>
        <w:t xml:space="preserve"> przekazuję Wykonawcy w ramach niniejszego postępowania,</w:t>
      </w:r>
    </w:p>
    <w:p w14:paraId="1C50CA1B" w14:textId="118AF03F" w:rsidR="0006144A" w:rsidRPr="00B003C1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bCs/>
          <w:i/>
          <w:kern w:val="0"/>
          <w:sz w:val="22"/>
          <w:szCs w:val="22"/>
          <w:lang w:eastAsia="pl-PL"/>
        </w:rPr>
      </w:pPr>
      <w:r w:rsidRPr="00B003C1">
        <w:rPr>
          <w:bCs/>
          <w:i/>
          <w:kern w:val="0"/>
          <w:sz w:val="22"/>
          <w:szCs w:val="22"/>
          <w:lang w:eastAsia="pl-PL"/>
        </w:rPr>
        <w:t>składam</w:t>
      </w:r>
      <w:r w:rsidRPr="00B003C1">
        <w:rPr>
          <w:b/>
          <w:bCs/>
          <w:i/>
          <w:kern w:val="0"/>
          <w:sz w:val="22"/>
          <w:szCs w:val="22"/>
          <w:lang w:eastAsia="pl-PL"/>
        </w:rPr>
        <w:t xml:space="preserve"> </w:t>
      </w:r>
      <w:r w:rsidRPr="00B003C1">
        <w:rPr>
          <w:bCs/>
          <w:i/>
          <w:kern w:val="0"/>
          <w:sz w:val="22"/>
          <w:szCs w:val="22"/>
          <w:lang w:eastAsia="pl-PL"/>
        </w:rPr>
        <w:t xml:space="preserve">dokumenty potwierdzające, że wykonane </w:t>
      </w:r>
      <w:r w:rsidR="006D4D86" w:rsidRPr="00B003C1">
        <w:rPr>
          <w:bCs/>
          <w:i/>
          <w:kern w:val="0"/>
          <w:sz w:val="22"/>
          <w:szCs w:val="22"/>
          <w:lang w:eastAsia="pl-PL"/>
        </w:rPr>
        <w:t>świadczenia,</w:t>
      </w:r>
      <w:r w:rsidRPr="00B003C1">
        <w:rPr>
          <w:bCs/>
          <w:i/>
          <w:kern w:val="0"/>
          <w:sz w:val="22"/>
          <w:szCs w:val="22"/>
          <w:lang w:eastAsia="pl-PL"/>
        </w:rPr>
        <w:t xml:space="preserve"> które spełniają warunek udziału </w:t>
      </w:r>
      <w:r w:rsidRPr="00B003C1">
        <w:rPr>
          <w:bCs/>
          <w:i/>
          <w:kern w:val="0"/>
          <w:sz w:val="22"/>
          <w:szCs w:val="22"/>
          <w:lang w:eastAsia="pl-PL"/>
        </w:rPr>
        <w:br/>
        <w:t xml:space="preserve">w postępowaniu opisany w </w:t>
      </w:r>
      <w:r w:rsidR="00F755E9" w:rsidRPr="00B003C1">
        <w:rPr>
          <w:bCs/>
          <w:i/>
          <w:kern w:val="0"/>
          <w:sz w:val="22"/>
          <w:szCs w:val="22"/>
          <w:lang w:eastAsia="pl-PL"/>
        </w:rPr>
        <w:t>ust</w:t>
      </w:r>
      <w:r w:rsidRPr="00B003C1">
        <w:rPr>
          <w:bCs/>
          <w:i/>
          <w:kern w:val="0"/>
          <w:sz w:val="22"/>
          <w:szCs w:val="22"/>
          <w:lang w:eastAsia="pl-PL"/>
        </w:rPr>
        <w:t>. 3.4 rozdziału III SWZ, zostały wykonane należycie.</w:t>
      </w:r>
    </w:p>
    <w:p w14:paraId="62663F7B" w14:textId="77777777" w:rsidR="0006144A" w:rsidRPr="00B003C1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kern w:val="3"/>
          <w:lang w:eastAsia="zh-CN"/>
        </w:rPr>
        <w:t>Sposób udostępnionych moich zasobów przy wykonywaniu zamówienia będzie następujący:</w:t>
      </w:r>
    </w:p>
    <w:p w14:paraId="079E2B14" w14:textId="77777777" w:rsidR="0006144A" w:rsidRPr="00B003C1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59E74620" w14:textId="77777777" w:rsidR="0006144A" w:rsidRPr="00B003C1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kern w:val="3"/>
          <w:lang w:eastAsia="zh-CN"/>
        </w:rPr>
        <w:t>Okres udostępnienia moich zasobów przy wykonywaniu zamówienia będzie następujący:</w:t>
      </w:r>
    </w:p>
    <w:p w14:paraId="187A2BBE" w14:textId="77777777" w:rsidR="0006144A" w:rsidRPr="00B003C1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21ECE401" w14:textId="77777777" w:rsidR="0006144A" w:rsidRPr="00B003C1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kern w:val="3"/>
          <w:lang w:eastAsia="zh-CN"/>
        </w:rPr>
        <w:t>Sposób wykorzystania moich zasobów przy wykonywaniu zamówienia będzie następujący:</w:t>
      </w:r>
    </w:p>
    <w:p w14:paraId="17F3B4E3" w14:textId="77777777" w:rsidR="0006144A" w:rsidRPr="00B003C1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B6F169E" w14:textId="77777777" w:rsidR="0006144A" w:rsidRPr="00B003C1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B003C1">
        <w:rPr>
          <w:rFonts w:ascii="Times New Roman" w:eastAsia="Lucida Sans Unicode" w:hAnsi="Times New Roman"/>
          <w:bCs/>
          <w:kern w:val="3"/>
          <w:lang w:eastAsia="zh-CN"/>
        </w:rPr>
        <w:t xml:space="preserve">Zrealizuję </w:t>
      </w:r>
      <w:r w:rsidR="006D4D86" w:rsidRPr="00B003C1">
        <w:rPr>
          <w:rFonts w:ascii="Times New Roman" w:eastAsia="Lucida Sans Unicode" w:hAnsi="Times New Roman"/>
          <w:bCs/>
          <w:kern w:val="3"/>
          <w:lang w:eastAsia="zh-CN"/>
        </w:rPr>
        <w:t>świadczenia</w:t>
      </w:r>
      <w:r w:rsidRPr="00B003C1">
        <w:rPr>
          <w:rFonts w:ascii="Times New Roman" w:eastAsia="Lucida Sans Unicode" w:hAnsi="Times New Roman"/>
          <w:bCs/>
          <w:kern w:val="3"/>
          <w:lang w:eastAsia="zh-CN"/>
        </w:rPr>
        <w:t>, których wskazane zdolności dotyczą w zakresie:</w:t>
      </w:r>
    </w:p>
    <w:p w14:paraId="6FC3A767" w14:textId="77777777" w:rsidR="0006144A" w:rsidRPr="00B003C1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</w:p>
    <w:p w14:paraId="057932DB" w14:textId="77777777" w:rsidR="00B003C1" w:rsidRDefault="00B003C1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</w:p>
    <w:p w14:paraId="50004299" w14:textId="77777777" w:rsidR="00B003C1" w:rsidRDefault="00B003C1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</w:p>
    <w:p w14:paraId="04BF677B" w14:textId="77777777" w:rsidR="00B003C1" w:rsidRDefault="00B003C1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</w:p>
    <w:p w14:paraId="766533B4" w14:textId="77777777" w:rsidR="00B003C1" w:rsidRPr="00B003C1" w:rsidRDefault="00B003C1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</w:p>
    <w:p w14:paraId="3FFA0BEF" w14:textId="483A4427" w:rsidR="00D950B2" w:rsidRPr="00B003C1" w:rsidRDefault="00D950B2" w:rsidP="008C42B3">
      <w:pPr>
        <w:widowControl w:val="0"/>
        <w:autoSpaceDN w:val="0"/>
        <w:spacing w:before="240" w:line="260" w:lineRule="atLeast"/>
        <w:ind w:left="357" w:hanging="357"/>
        <w:rPr>
          <w:b/>
          <w:sz w:val="22"/>
          <w:szCs w:val="22"/>
        </w:rPr>
      </w:pPr>
      <w:r w:rsidRPr="00B003C1">
        <w:rPr>
          <w:b/>
          <w:sz w:val="22"/>
          <w:szCs w:val="22"/>
        </w:rPr>
        <w:lastRenderedPageBreak/>
        <w:t>Uwaga:</w:t>
      </w:r>
    </w:p>
    <w:p w14:paraId="76A8B0DA" w14:textId="77777777" w:rsidR="00D950B2" w:rsidRPr="00B003C1" w:rsidRDefault="00D950B2" w:rsidP="00D950B2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B003C1">
        <w:rPr>
          <w:rFonts w:ascii="Times New Roman" w:hAnsi="Times New Roman"/>
          <w:sz w:val="22"/>
          <w:szCs w:val="22"/>
        </w:rPr>
        <w:t xml:space="preserve">Zobowiązanie przekazuje się w postaci elektronicznej i opatruje kwalifikowanym podpisem elektronicznym, podpisem zaufanym lub podpisem osobistym. </w:t>
      </w:r>
    </w:p>
    <w:p w14:paraId="4095A404" w14:textId="77777777" w:rsidR="00D950B2" w:rsidRPr="00B003C1" w:rsidRDefault="00D950B2" w:rsidP="00D950B2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B003C1">
        <w:rPr>
          <w:rFonts w:ascii="Times New Roman" w:hAnsi="Times New Roman"/>
          <w:sz w:val="22"/>
          <w:szCs w:val="22"/>
        </w:rPr>
        <w:t xml:space="preserve">W przypadku gdy zobowiązanie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47C1FB01" w14:textId="77777777" w:rsidR="00D950B2" w:rsidRPr="00B003C1" w:rsidRDefault="00D950B2" w:rsidP="00D950B2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B003C1">
        <w:rPr>
          <w:rFonts w:ascii="Times New Roman" w:hAnsi="Times New Roman"/>
          <w:sz w:val="22"/>
          <w:szCs w:val="22"/>
        </w:rPr>
        <w:t xml:space="preserve">Poświadczenia zgodności cyfrowego odwzorowania z dokumentem w postaci papierowej dokonuje odpowiednio Wykonawca lub Wykonawca wspólnie ubiegający się o udzielenie zamówienia. </w:t>
      </w:r>
    </w:p>
    <w:p w14:paraId="02547B4B" w14:textId="3259E817" w:rsidR="00462F5E" w:rsidRPr="00B003C1" w:rsidRDefault="00D950B2" w:rsidP="00652556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sz w:val="22"/>
          <w:szCs w:val="22"/>
          <w:lang w:eastAsia="zh-CN"/>
        </w:rPr>
      </w:pPr>
      <w:r w:rsidRPr="00B003C1">
        <w:rPr>
          <w:rFonts w:ascii="Times New Roman" w:hAnsi="Times New Roman"/>
          <w:sz w:val="22"/>
          <w:szCs w:val="22"/>
        </w:rPr>
        <w:t>Poświadczenia zgodności cyfrowego odwzorowania z dokumentem w postaci papierowej może dokonać również notariusz.</w:t>
      </w:r>
    </w:p>
    <w:sectPr w:rsidR="00462F5E" w:rsidRPr="00B003C1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E16F2" w14:textId="77777777" w:rsidR="00A32ECA" w:rsidRDefault="00A32ECA" w:rsidP="00DA5839">
      <w:r>
        <w:separator/>
      </w:r>
    </w:p>
  </w:endnote>
  <w:endnote w:type="continuationSeparator" w:id="0">
    <w:p w14:paraId="52A80C44" w14:textId="77777777" w:rsidR="00A32ECA" w:rsidRDefault="00A32EC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9E244A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7FC88" w14:textId="77777777" w:rsidR="00A32ECA" w:rsidRDefault="00A32ECA" w:rsidP="00DA5839">
      <w:r>
        <w:separator/>
      </w:r>
    </w:p>
  </w:footnote>
  <w:footnote w:type="continuationSeparator" w:id="0">
    <w:p w14:paraId="0B23B6F2" w14:textId="77777777" w:rsidR="00A32ECA" w:rsidRDefault="00A32EC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B8031" w14:textId="3AFA5718" w:rsidR="000C3E8C" w:rsidRDefault="000C3E8C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30EC09BD" w14:textId="77777777" w:rsidR="00F02E4E" w:rsidRDefault="00F02E4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2DA4E0F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14B61">
      <w:rPr>
        <w:rFonts w:ascii="Tahoma" w:hAnsi="Tahoma" w:cs="Tahoma"/>
      </w:rPr>
      <w:t>1</w:t>
    </w:r>
    <w:r w:rsidR="00904631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904631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024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031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61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1B4E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C11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631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4A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2ECA"/>
    <w:rsid w:val="00A342EA"/>
    <w:rsid w:val="00A34898"/>
    <w:rsid w:val="00A34D80"/>
    <w:rsid w:val="00A35167"/>
    <w:rsid w:val="00A35336"/>
    <w:rsid w:val="00A355F2"/>
    <w:rsid w:val="00A36814"/>
    <w:rsid w:val="00A37250"/>
    <w:rsid w:val="00A372A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3C1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45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375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2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838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988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665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2E4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3BC4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1B1570B8-206C-4F84-A3C5-25D3271D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E3031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1B4E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33BD8"/>
    <w:rsid w:val="00A372A0"/>
    <w:rsid w:val="00A66B6F"/>
    <w:rsid w:val="00A76104"/>
    <w:rsid w:val="00AA69BC"/>
    <w:rsid w:val="00AD21A9"/>
    <w:rsid w:val="00AD41C5"/>
    <w:rsid w:val="00AE3679"/>
    <w:rsid w:val="00B10EE6"/>
    <w:rsid w:val="00B24EE6"/>
    <w:rsid w:val="00B25235"/>
    <w:rsid w:val="00B36D78"/>
    <w:rsid w:val="00B614E8"/>
    <w:rsid w:val="00B65372"/>
    <w:rsid w:val="00BA7993"/>
    <w:rsid w:val="00BC5779"/>
    <w:rsid w:val="00BE23EB"/>
    <w:rsid w:val="00C0630B"/>
    <w:rsid w:val="00C15233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B4BFF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5</cp:revision>
  <cp:lastPrinted>2024-10-16T08:15:00Z</cp:lastPrinted>
  <dcterms:created xsi:type="dcterms:W3CDTF">2021-02-07T18:56:00Z</dcterms:created>
  <dcterms:modified xsi:type="dcterms:W3CDTF">2024-10-16T11:30:00Z</dcterms:modified>
</cp:coreProperties>
</file>